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3FF636E" w:rsidR="00746E60" w:rsidRPr="005711D8" w:rsidRDefault="00746E60" w:rsidP="003A60E7">
      <w:pPr>
        <w:pStyle w:val="Ttulo"/>
        <w:jc w:val="right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1B068A">
        <w:rPr>
          <w:rFonts w:ascii="Calibri" w:hAnsi="Calibri" w:cs="Calibri"/>
          <w:bCs/>
          <w:sz w:val="24"/>
        </w:rPr>
        <w:t xml:space="preserve">nº </w:t>
      </w:r>
      <w:r w:rsidR="003C79E0">
        <w:rPr>
          <w:rFonts w:ascii="Calibri" w:hAnsi="Calibri" w:cs="Calibri"/>
          <w:bCs/>
          <w:sz w:val="24"/>
        </w:rPr>
        <w:t>1701</w:t>
      </w:r>
      <w:r w:rsidRPr="001B068A">
        <w:rPr>
          <w:rFonts w:ascii="Calibri" w:hAnsi="Calibri" w:cs="Calibri"/>
          <w:bCs/>
          <w:sz w:val="24"/>
        </w:rPr>
        <w:t>/2023</w:t>
      </w:r>
    </w:p>
    <w:p w14:paraId="476DAA2D" w14:textId="52A0FB9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8C4285A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 xml:space="preserve">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77777777" w:rsidR="00746E60" w:rsidRPr="003C79E0" w:rsidRDefault="00746E60" w:rsidP="00746E60">
      <w:pPr>
        <w:jc w:val="both"/>
        <w:rPr>
          <w:rFonts w:ascii="Calibri" w:hAnsi="Calibri" w:cs="Calibri"/>
          <w:sz w:val="8"/>
          <w:szCs w:val="8"/>
        </w:rPr>
      </w:pPr>
    </w:p>
    <w:p w14:paraId="211DA35A" w14:textId="77777777" w:rsidR="003A60E7" w:rsidRPr="00E167D9" w:rsidRDefault="003A60E7" w:rsidP="003A60E7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/>
          <w:bCs/>
          <w:sz w:val="22"/>
          <w:szCs w:val="22"/>
          <w:lang w:eastAsia="pt-BR"/>
        </w:rPr>
        <w:t>(TABELA DE LOTES / ITENS E OS RESPECTIVOS VENCEDORES – ANEXA À ATA DE SRP. NELA ENCONTRAM-SE AS</w:t>
      </w:r>
    </w:p>
    <w:p w14:paraId="091077A9" w14:textId="3A5B8EA9" w:rsidR="003A60E7" w:rsidRPr="0076017D" w:rsidRDefault="003A60E7" w:rsidP="003A60E7">
      <w:pPr>
        <w:pStyle w:val="Ttulo5"/>
        <w:numPr>
          <w:ilvl w:val="0"/>
          <w:numId w:val="0"/>
        </w:numPr>
        <w:jc w:val="both"/>
        <w:rPr>
          <w:rFonts w:ascii="Calibri-Bold" w:hAnsi="Calibri-Bold" w:cs="Calibri-Bold"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 xml:space="preserve">ESPECIFICAÇÕES QUANTO AO OBJETO E SEUS FUTUROS </w:t>
      </w:r>
      <w:r>
        <w:rPr>
          <w:rFonts w:ascii="Calibri-Bold" w:hAnsi="Calibri-Bold" w:cs="Calibri-Bold"/>
          <w:bCs/>
          <w:sz w:val="22"/>
          <w:szCs w:val="22"/>
          <w:lang w:eastAsia="pt-BR"/>
        </w:rPr>
        <w:t>FORNECEDORES</w:t>
      </w: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>)</w:t>
      </w:r>
    </w:p>
    <w:p w14:paraId="6DF452CC" w14:textId="77777777" w:rsidR="003A60E7" w:rsidRPr="003C79E0" w:rsidRDefault="003A60E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8"/>
          <w:szCs w:val="8"/>
        </w:rPr>
      </w:pPr>
    </w:p>
    <w:p w14:paraId="4A2CB982" w14:textId="42F28C11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3C79E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 w:val="8"/>
          <w:szCs w:val="8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04229804" w:rsidR="00746E60" w:rsidRDefault="003C79E0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1B068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F63FF49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078DD20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66BED198" w14:textId="417BB4DF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41D6A421" w14:textId="62636D03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1B5A02EE" w14:textId="672F1B15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152EDE6E" w14:textId="77777777" w:rsidR="003C79E0" w:rsidRPr="005711D8" w:rsidRDefault="003C79E0" w:rsidP="00746E60">
      <w:pPr>
        <w:jc w:val="center"/>
        <w:rPr>
          <w:rFonts w:ascii="Calibri" w:hAnsi="Calibri" w:cs="Calibri"/>
          <w:sz w:val="22"/>
        </w:rPr>
      </w:pP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6090D0" w14:textId="77777777" w:rsidR="003C79E0" w:rsidRDefault="00746E60" w:rsidP="003A60E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 w:rsidR="003C79E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25C5A00" w14:textId="713EC6E1" w:rsidR="003A60E7" w:rsidRDefault="003C79E0" w:rsidP="003A60E7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3C79E0">
        <w:rPr>
          <w:rFonts w:ascii="Calibri" w:hAnsi="Calibri" w:cs="Calibri"/>
          <w:bCs/>
          <w:sz w:val="22"/>
          <w:szCs w:val="22"/>
        </w:rPr>
        <w:t xml:space="preserve">A PAGINA STORE COMERCIO DE LIVRO EIRELI </w:t>
      </w:r>
      <w:r>
        <w:rPr>
          <w:rFonts w:ascii="Calibri" w:hAnsi="Calibri" w:cs="Calibri"/>
          <w:bCs/>
          <w:sz w:val="22"/>
          <w:szCs w:val="22"/>
        </w:rPr>
        <w:t>–</w:t>
      </w:r>
      <w:r w:rsidRPr="003C79E0">
        <w:rPr>
          <w:rFonts w:ascii="Calibri" w:hAnsi="Calibri" w:cs="Calibri"/>
          <w:bCs/>
          <w:sz w:val="22"/>
          <w:szCs w:val="22"/>
        </w:rPr>
        <w:t xml:space="preserve"> ME</w:t>
      </w:r>
    </w:p>
    <w:p w14:paraId="6CF7E165" w14:textId="4217E7B8" w:rsidR="003C79E0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A215BCE" w14:textId="77777777" w:rsidR="003C79E0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069C6E5" w14:textId="36B8DCB5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5001FDA" w14:textId="53B310D4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E7CBC9C" w14:textId="589EC9E5" w:rsidR="003A60E7" w:rsidRDefault="003C79E0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3C79E0">
        <w:rPr>
          <w:rFonts w:ascii="Calibri" w:hAnsi="Calibri" w:cs="Calibri"/>
          <w:bCs/>
          <w:sz w:val="22"/>
          <w:szCs w:val="22"/>
        </w:rPr>
        <w:t>LIVRARIA LIVROS E LIVROS LTDA</w:t>
      </w:r>
    </w:p>
    <w:p w14:paraId="5EB44828" w14:textId="45410AEF" w:rsidR="003C79E0" w:rsidRDefault="003C79E0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</w:p>
    <w:p w14:paraId="75DAB7B4" w14:textId="77777777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2C67318" w14:textId="11C292DE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C24CF5D" w14:textId="7A916411" w:rsidR="003C79E0" w:rsidRDefault="003C79E0" w:rsidP="003C79E0">
      <w:pPr>
        <w:jc w:val="center"/>
        <w:rPr>
          <w:rFonts w:ascii="Calibri" w:hAnsi="Calibri" w:cs="Calibri"/>
          <w:bCs/>
          <w:sz w:val="22"/>
          <w:szCs w:val="22"/>
        </w:rPr>
      </w:pPr>
      <w:r w:rsidRPr="003C79E0">
        <w:rPr>
          <w:rFonts w:ascii="Calibri" w:hAnsi="Calibri" w:cs="Calibri"/>
          <w:bCs/>
          <w:sz w:val="22"/>
          <w:szCs w:val="22"/>
        </w:rPr>
        <w:t>SUR DISTRIBUIDORA DE LIVROS, JORNAIS E REVISTAS LTDA</w:t>
      </w:r>
    </w:p>
    <w:p w14:paraId="3CFC7EF8" w14:textId="5CCBBF22" w:rsidR="003C79E0" w:rsidRDefault="003C79E0" w:rsidP="00746E60">
      <w:pPr>
        <w:rPr>
          <w:rFonts w:ascii="Calibri" w:hAnsi="Calibri" w:cs="Calibri"/>
          <w:sz w:val="22"/>
        </w:rPr>
      </w:pPr>
    </w:p>
    <w:p w14:paraId="0F705844" w14:textId="77777777" w:rsidR="003C79E0" w:rsidRDefault="003C79E0" w:rsidP="00746E60">
      <w:pPr>
        <w:rPr>
          <w:rFonts w:ascii="Calibri" w:hAnsi="Calibri" w:cs="Calibri"/>
          <w:sz w:val="22"/>
        </w:rPr>
      </w:pPr>
    </w:p>
    <w:p w14:paraId="3D9FD147" w14:textId="77777777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72C5AD3" w14:textId="77CAF05C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83D9306" w14:textId="692D0818" w:rsidR="003C79E0" w:rsidRDefault="003C79E0" w:rsidP="003C79E0">
      <w:pPr>
        <w:jc w:val="center"/>
        <w:rPr>
          <w:rFonts w:ascii="Calibri" w:hAnsi="Calibri" w:cs="Calibri"/>
          <w:sz w:val="22"/>
        </w:rPr>
        <w:sectPr w:rsidR="003C79E0" w:rsidSect="003C79E0">
          <w:type w:val="continuous"/>
          <w:pgSz w:w="11907" w:h="16840" w:code="9"/>
          <w:pgMar w:top="851" w:right="708" w:bottom="794" w:left="1134" w:header="567" w:footer="567" w:gutter="0"/>
          <w:cols w:num="3" w:space="141"/>
        </w:sectPr>
      </w:pPr>
      <w:r w:rsidRPr="003C79E0">
        <w:rPr>
          <w:rFonts w:ascii="Calibri" w:hAnsi="Calibri" w:cs="Calibri"/>
          <w:bCs/>
          <w:sz w:val="22"/>
          <w:szCs w:val="22"/>
        </w:rPr>
        <w:t>MORENO BOOKSTORE LIVRARIA LTDA</w:t>
      </w:r>
    </w:p>
    <w:p w14:paraId="7D3E21B2" w14:textId="77777777" w:rsidR="00746E60" w:rsidRPr="005711D8" w:rsidRDefault="00746E60" w:rsidP="003C79E0">
      <w:pPr>
        <w:rPr>
          <w:rFonts w:ascii="Calibri" w:hAnsi="Calibri" w:cs="Calibri"/>
          <w:sz w:val="22"/>
        </w:rPr>
      </w:pPr>
    </w:p>
    <w:sectPr w:rsidR="00746E60" w:rsidRPr="005711D8" w:rsidSect="003A60E7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3C9BF5B8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1B068A">
      <w:rPr>
        <w:sz w:val="14"/>
      </w:rPr>
      <w:t xml:space="preserve">PE </w:t>
    </w:r>
    <w:r w:rsidR="001B068A" w:rsidRPr="001B068A">
      <w:rPr>
        <w:sz w:val="14"/>
      </w:rPr>
      <w:t>1638</w:t>
    </w:r>
    <w:r w:rsidRPr="001B068A">
      <w:rPr>
        <w:sz w:val="14"/>
      </w:rPr>
      <w:t>/2023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</w:t>
    </w:r>
    <w:r w:rsidR="003A60E7">
      <w:rPr>
        <w:sz w:val="14"/>
      </w:rPr>
      <w:t xml:space="preserve"> 2</w:t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712415"/>
    <w:multiLevelType w:val="multilevel"/>
    <w:tmpl w:val="B20016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1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4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2"/>
  </w:num>
  <w:num w:numId="33">
    <w:abstractNumId w:val="13"/>
  </w:num>
  <w:num w:numId="34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68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15C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A60E7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C79E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058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44B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A6D69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07268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95DD5"/>
    <w:rsid w:val="006D7639"/>
    <w:rsid w:val="007265FD"/>
    <w:rsid w:val="009A05A2"/>
    <w:rsid w:val="00A1342A"/>
    <w:rsid w:val="00A3182D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474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3032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37</cp:revision>
  <cp:lastPrinted>2023-12-18T17:47:00Z</cp:lastPrinted>
  <dcterms:created xsi:type="dcterms:W3CDTF">2020-05-14T18:48:00Z</dcterms:created>
  <dcterms:modified xsi:type="dcterms:W3CDTF">2023-12-18T20:02:00Z</dcterms:modified>
</cp:coreProperties>
</file>